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FB7B" w14:textId="54BD66C4" w:rsidR="00521B62" w:rsidRPr="001007EA" w:rsidRDefault="00521B62" w:rsidP="00521B6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1007E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E3760D" w:rsidRPr="001007EA">
        <w:rPr>
          <w:rFonts w:asciiTheme="minorHAnsi" w:hAnsiTheme="minorHAnsi" w:cstheme="minorHAnsi"/>
          <w:b/>
          <w:sz w:val="18"/>
          <w:szCs w:val="18"/>
        </w:rPr>
        <w:t>4</w:t>
      </w:r>
      <w:r w:rsidR="0060489F">
        <w:rPr>
          <w:rFonts w:asciiTheme="minorHAnsi" w:hAnsiTheme="minorHAnsi" w:cstheme="minorHAnsi"/>
          <w:b/>
          <w:sz w:val="18"/>
          <w:szCs w:val="18"/>
        </w:rPr>
        <w:t xml:space="preserve"> do S</w:t>
      </w:r>
      <w:r w:rsidRPr="001007EA">
        <w:rPr>
          <w:rFonts w:asciiTheme="minorHAnsi" w:hAnsiTheme="minorHAnsi" w:cstheme="minorHAnsi"/>
          <w:b/>
          <w:sz w:val="18"/>
          <w:szCs w:val="18"/>
        </w:rPr>
        <w:t>WZ</w:t>
      </w:r>
    </w:p>
    <w:p w14:paraId="10C58AA2" w14:textId="77777777" w:rsidR="00E3760D" w:rsidRPr="001007EA" w:rsidRDefault="00E3760D" w:rsidP="00521B6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1007EA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05642061" w14:textId="49943536" w:rsidR="008A4D93" w:rsidRPr="001007EA" w:rsidRDefault="00FD08A1" w:rsidP="00521B62">
      <w:pPr>
        <w:shd w:val="clear" w:color="auto" w:fill="D9D9D9" w:themeFill="background1" w:themeFillShade="D9"/>
        <w:jc w:val="right"/>
        <w:rPr>
          <w:rFonts w:asciiTheme="minorHAnsi" w:hAnsiTheme="minorHAnsi" w:cs="Segoe UI"/>
          <w:b/>
          <w:bCs/>
          <w:noProof/>
          <w:sz w:val="18"/>
          <w:szCs w:val="18"/>
        </w:rPr>
      </w:pP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1007EA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POST/EOD/EOD/BM/0</w:t>
      </w:r>
      <w:r w:rsidR="00AF1AF4" w:rsidRPr="001007EA">
        <w:rPr>
          <w:rFonts w:asciiTheme="minorHAnsi" w:hAnsiTheme="minorHAnsi" w:cs="Segoe UI"/>
          <w:b/>
          <w:bCs/>
          <w:noProof/>
          <w:sz w:val="18"/>
          <w:szCs w:val="18"/>
        </w:rPr>
        <w:t>0</w:t>
      </w:r>
      <w:r w:rsidR="00FD7BDA">
        <w:rPr>
          <w:rFonts w:asciiTheme="minorHAnsi" w:hAnsiTheme="minorHAnsi" w:cs="Segoe UI"/>
          <w:b/>
          <w:bCs/>
          <w:noProof/>
          <w:sz w:val="18"/>
          <w:szCs w:val="18"/>
        </w:rPr>
        <w:t>322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/20</w:t>
      </w:r>
      <w:r w:rsidR="006A7D0E">
        <w:rPr>
          <w:rFonts w:asciiTheme="minorHAnsi" w:hAnsiTheme="minorHAnsi" w:cs="Segoe UI"/>
          <w:b/>
          <w:bCs/>
          <w:noProof/>
          <w:sz w:val="18"/>
          <w:szCs w:val="18"/>
        </w:rPr>
        <w:t>2</w:t>
      </w:r>
      <w:r w:rsidR="004A4F1A">
        <w:rPr>
          <w:rFonts w:asciiTheme="minorHAnsi" w:hAnsiTheme="minorHAnsi" w:cs="Segoe UI"/>
          <w:b/>
          <w:bCs/>
          <w:noProof/>
          <w:sz w:val="18"/>
          <w:szCs w:val="18"/>
        </w:rPr>
        <w:t>5</w:t>
      </w:r>
    </w:p>
    <w:p w14:paraId="6D3ACD34" w14:textId="77777777"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14:paraId="03DF24ED" w14:textId="77777777"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14:paraId="22985444" w14:textId="77777777"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48E58912" w14:textId="77777777"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28C8659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2AEEE4FE" w14:textId="77777777" w:rsidR="008A4D93" w:rsidRPr="001007EA" w:rsidRDefault="008A4D93" w:rsidP="008A4D93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1007EA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29D3BD84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3B1A313E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76DFEB84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75B188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4CC9746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7842A99" w14:textId="77777777" w:rsidR="008A4D93" w:rsidRPr="001007EA" w:rsidRDefault="008A4D93" w:rsidP="009A19FA">
      <w:pPr>
        <w:jc w:val="both"/>
        <w:rPr>
          <w:rFonts w:asciiTheme="minorHAnsi" w:hAnsiTheme="minorHAnsi" w:cs="Segoe UI"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546327D7" w14:textId="77777777" w:rsidR="008A4D93" w:rsidRPr="001007EA" w:rsidRDefault="008A4D93" w:rsidP="009A19FA">
      <w:pPr>
        <w:jc w:val="both"/>
        <w:rPr>
          <w:rFonts w:asciiTheme="minorHAnsi" w:eastAsia="Calibri" w:hAnsiTheme="minorHAnsi"/>
          <w:i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>Oświadczam,  iż rachun</w:t>
      </w:r>
      <w:r w:rsidR="00AB08BC" w:rsidRPr="001007EA">
        <w:rPr>
          <w:rFonts w:asciiTheme="minorHAnsi" w:hAnsiTheme="minorHAnsi" w:cs="Segoe UI"/>
          <w:sz w:val="18"/>
          <w:szCs w:val="18"/>
        </w:rPr>
        <w:t>ek</w:t>
      </w:r>
      <w:r w:rsidRPr="001007EA">
        <w:rPr>
          <w:rFonts w:asciiTheme="minorHAnsi" w:hAnsiTheme="minorHAnsi" w:cs="Segoe UI"/>
          <w:sz w:val="18"/>
          <w:szCs w:val="18"/>
        </w:rPr>
        <w:t xml:space="preserve"> bankowy o nr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07EA">
        <w:rPr>
          <w:rFonts w:asciiTheme="minorHAnsi" w:hAnsiTheme="minorHAnsi" w:cs="Segoe UI"/>
          <w:sz w:val="18"/>
          <w:szCs w:val="18"/>
        </w:rPr>
        <w:t>wskazany do umowy / na fakturze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 jest* / nie jest * </w:t>
      </w:r>
      <w:r w:rsidRPr="001007EA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7AFC5166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3CCB9E48" w14:textId="77777777" w:rsidR="008A4D93" w:rsidRPr="001007EA" w:rsidRDefault="008A4D93" w:rsidP="008A4D93">
      <w:pPr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6A83FD1B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491E38D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4BD383E5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0C77C2B5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9755D69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68D862C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bCs/>
          <w:i/>
          <w:iCs/>
          <w:sz w:val="18"/>
          <w:szCs w:val="18"/>
        </w:rPr>
      </w:pPr>
      <w:r w:rsidRPr="001007EA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0E611796" w14:textId="77777777" w:rsidR="008A4D93" w:rsidRPr="001007EA" w:rsidRDefault="008A4D93" w:rsidP="005E3E68">
      <w:pPr>
        <w:ind w:left="4956" w:right="1161" w:hanging="4950"/>
        <w:jc w:val="right"/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3DD2818D" w14:textId="77777777" w:rsidR="00457EAC" w:rsidRDefault="008A4D93" w:rsidP="00B14052">
      <w:pPr>
        <w:ind w:left="4956" w:hanging="4950"/>
        <w:rPr>
          <w:rFonts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t xml:space="preserve">Kwalifikowany podpis elektroniczny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br/>
        <w:t>lub inny niż kwalifikowany rodzaj podpisu cyfrowego/</w:t>
      </w:r>
      <w:r w:rsidR="005E3E68" w:rsidRPr="00C2079D">
        <w:rPr>
          <w:rFonts w:asciiTheme="minorHAnsi" w:hAnsiTheme="minorHAnsi" w:cs="Segoe UI"/>
          <w:b/>
          <w:i/>
          <w:sz w:val="18"/>
          <w:szCs w:val="18"/>
        </w:rPr>
        <w:t>czytelny podpis osób uprawnionych do składania oświadczeń woli w imieniu Wykonawcy lub  pieczątka wraz z podpisem</w:t>
      </w:r>
    </w:p>
    <w:p w14:paraId="4FC0D091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30E3C6B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4430A45F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91E9FA4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46DF02DC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747D992C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16A125E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D4F4A7C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5E94293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70ABDED6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C90A4FE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4165175" w14:textId="77777777" w:rsidR="00457EAC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73FBD4A" w14:textId="77777777" w:rsidR="00457EAC" w:rsidRPr="001007EA" w:rsidRDefault="00457EAC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34D73CF" w14:textId="77777777" w:rsidR="003F205A" w:rsidRPr="001007E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D60A151" w14:textId="77777777" w:rsidR="003F205A" w:rsidRDefault="003F205A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F198774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16E3D9D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D3E8D06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3B4E29E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D668D28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242157E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C3F5412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4891374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9BC059C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D2FFB8D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4D22DD0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E343304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39611F9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7F3C380C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443F2636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45A9B737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AE68B67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97EC0C4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EB5EA95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F02330" w:rsidSect="000C37C0">
      <w:headerReference w:type="default" r:id="rId8"/>
      <w:footerReference w:type="even" r:id="rId9"/>
      <w:footerReference w:type="default" r:id="rId10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906CB" w14:textId="77777777" w:rsidR="00D42D66" w:rsidRDefault="00D42D66" w:rsidP="00566A36">
      <w:r>
        <w:separator/>
      </w:r>
    </w:p>
  </w:endnote>
  <w:endnote w:type="continuationSeparator" w:id="0">
    <w:p w14:paraId="0FA3CBAB" w14:textId="77777777" w:rsidR="00D42D66" w:rsidRDefault="00D42D66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B20D" w14:textId="77777777" w:rsidR="00875CDD" w:rsidRDefault="00875C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217105" w14:textId="77777777" w:rsidR="00875CDD" w:rsidRDefault="00875C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01B85808" w14:textId="77777777" w:rsidR="00875CDD" w:rsidRPr="00CA4B37" w:rsidRDefault="00875CD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3FD91A" wp14:editId="1978A43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25D8026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        </w:pict>
                </mc:Fallback>
              </mc:AlternateContent>
            </w:r>
          </w:p>
          <w:p w14:paraId="1815DD7C" w14:textId="77777777" w:rsidR="00875CDD" w:rsidRPr="003E3547" w:rsidRDefault="00875CD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14:paraId="19DEA8D5" w14:textId="77777777" w:rsidR="00875CDD" w:rsidRPr="00925733" w:rsidRDefault="00875CD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9042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12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E90426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17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FFA223" w14:textId="77777777" w:rsidR="00875CDD" w:rsidRPr="00925733" w:rsidRDefault="00875CD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F7508" w14:textId="77777777" w:rsidR="00D42D66" w:rsidRDefault="00D42D66" w:rsidP="00566A36">
      <w:r>
        <w:separator/>
      </w:r>
    </w:p>
  </w:footnote>
  <w:footnote w:type="continuationSeparator" w:id="0">
    <w:p w14:paraId="24E169FD" w14:textId="77777777" w:rsidR="00D42D66" w:rsidRDefault="00D42D66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2D0AF" w14:textId="77777777" w:rsidR="00875CDD" w:rsidRDefault="00875CD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7DC0516"/>
    <w:multiLevelType w:val="hybridMultilevel"/>
    <w:tmpl w:val="8A02FEAA"/>
    <w:lvl w:ilvl="0" w:tplc="33081F54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B1468F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b w:val="0"/>
        <w:color w:val="auto"/>
        <w:sz w:val="18"/>
      </w:rPr>
    </w:lvl>
    <w:lvl w:ilvl="1" w:tplc="04150001">
      <w:numFmt w:val="decimal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>
      <w:numFmt w:val="decimal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91CD4"/>
    <w:multiLevelType w:val="hybridMultilevel"/>
    <w:tmpl w:val="92404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8FC1EAA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65683">
    <w:abstractNumId w:val="12"/>
  </w:num>
  <w:num w:numId="2" w16cid:durableId="1112166523">
    <w:abstractNumId w:val="15"/>
  </w:num>
  <w:num w:numId="3" w16cid:durableId="1025442521">
    <w:abstractNumId w:val="43"/>
  </w:num>
  <w:num w:numId="4" w16cid:durableId="457338981">
    <w:abstractNumId w:val="13"/>
  </w:num>
  <w:num w:numId="5" w16cid:durableId="1537739114">
    <w:abstractNumId w:val="27"/>
  </w:num>
  <w:num w:numId="6" w16cid:durableId="1802382637">
    <w:abstractNumId w:val="11"/>
  </w:num>
  <w:num w:numId="7" w16cid:durableId="2041854157">
    <w:abstractNumId w:val="29"/>
  </w:num>
  <w:num w:numId="8" w16cid:durableId="62726881">
    <w:abstractNumId w:val="30"/>
  </w:num>
  <w:num w:numId="9" w16cid:durableId="102964637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3043295">
    <w:abstractNumId w:val="40"/>
  </w:num>
  <w:num w:numId="11" w16cid:durableId="604115632">
    <w:abstractNumId w:val="61"/>
  </w:num>
  <w:num w:numId="12" w16cid:durableId="1292900897">
    <w:abstractNumId w:val="62"/>
  </w:num>
  <w:num w:numId="13" w16cid:durableId="1364941840">
    <w:abstractNumId w:val="10"/>
  </w:num>
  <w:num w:numId="14" w16cid:durableId="1668970545">
    <w:abstractNumId w:val="31"/>
  </w:num>
  <w:num w:numId="15" w16cid:durableId="704986863">
    <w:abstractNumId w:val="44"/>
  </w:num>
  <w:num w:numId="16" w16cid:durableId="1963418094">
    <w:abstractNumId w:val="45"/>
  </w:num>
  <w:num w:numId="17" w16cid:durableId="15856440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8408797">
    <w:abstractNumId w:val="33"/>
  </w:num>
  <w:num w:numId="19" w16cid:durableId="769201013">
    <w:abstractNumId w:val="38"/>
  </w:num>
  <w:num w:numId="20" w16cid:durableId="2884417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15014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492474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54514318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05068955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46944857">
    <w:abstractNumId w:val="16"/>
  </w:num>
  <w:num w:numId="26" w16cid:durableId="1841239447">
    <w:abstractNumId w:val="54"/>
  </w:num>
  <w:num w:numId="27" w16cid:durableId="1391002781">
    <w:abstractNumId w:val="22"/>
  </w:num>
  <w:num w:numId="28" w16cid:durableId="1949660764">
    <w:abstractNumId w:val="19"/>
  </w:num>
  <w:num w:numId="29" w16cid:durableId="768625111">
    <w:abstractNumId w:val="36"/>
  </w:num>
  <w:num w:numId="30" w16cid:durableId="586109432">
    <w:abstractNumId w:val="49"/>
  </w:num>
  <w:num w:numId="31" w16cid:durableId="1000280018">
    <w:abstractNumId w:val="24"/>
  </w:num>
  <w:num w:numId="32" w16cid:durableId="879391817">
    <w:abstractNumId w:val="41"/>
  </w:num>
  <w:num w:numId="33" w16cid:durableId="60715437">
    <w:abstractNumId w:val="53"/>
  </w:num>
  <w:num w:numId="34" w16cid:durableId="664868583">
    <w:abstractNumId w:val="50"/>
  </w:num>
  <w:num w:numId="35" w16cid:durableId="1958829538">
    <w:abstractNumId w:val="21"/>
  </w:num>
  <w:num w:numId="36" w16cid:durableId="2127233069">
    <w:abstractNumId w:val="57"/>
  </w:num>
  <w:num w:numId="37" w16cid:durableId="2146072399">
    <w:abstractNumId w:val="46"/>
  </w:num>
  <w:num w:numId="38" w16cid:durableId="2135900928">
    <w:abstractNumId w:val="56"/>
  </w:num>
  <w:num w:numId="39" w16cid:durableId="1327897342">
    <w:abstractNumId w:val="14"/>
  </w:num>
  <w:num w:numId="40" w16cid:durableId="1533615322">
    <w:abstractNumId w:val="58"/>
  </w:num>
  <w:num w:numId="41" w16cid:durableId="1096629709">
    <w:abstractNumId w:val="60"/>
  </w:num>
  <w:num w:numId="42" w16cid:durableId="1725446620">
    <w:abstractNumId w:val="37"/>
  </w:num>
  <w:num w:numId="43" w16cid:durableId="1245409683">
    <w:abstractNumId w:val="55"/>
  </w:num>
  <w:num w:numId="44" w16cid:durableId="1547984288">
    <w:abstractNumId w:val="63"/>
  </w:num>
  <w:num w:numId="45" w16cid:durableId="243952180">
    <w:abstractNumId w:val="17"/>
  </w:num>
  <w:num w:numId="46" w16cid:durableId="284315637">
    <w:abstractNumId w:val="32"/>
  </w:num>
  <w:num w:numId="47" w16cid:durableId="1746341910">
    <w:abstractNumId w:val="52"/>
  </w:num>
  <w:num w:numId="48" w16cid:durableId="1284002247">
    <w:abstractNumId w:val="35"/>
  </w:num>
  <w:num w:numId="49" w16cid:durableId="1971744622">
    <w:abstractNumId w:val="39"/>
  </w:num>
  <w:num w:numId="50" w16cid:durableId="558782636">
    <w:abstractNumId w:val="34"/>
  </w:num>
  <w:num w:numId="51" w16cid:durableId="10396292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06102202">
    <w:abstractNumId w:val="26"/>
  </w:num>
  <w:num w:numId="53" w16cid:durableId="355741270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0B7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595"/>
    <w:rsid w:val="000178B9"/>
    <w:rsid w:val="0002072D"/>
    <w:rsid w:val="00020AB1"/>
    <w:rsid w:val="00021EF7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48A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6F6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0F08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3FFD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466A"/>
    <w:rsid w:val="000951E9"/>
    <w:rsid w:val="0009600A"/>
    <w:rsid w:val="00096206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0E2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4F8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C17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206"/>
    <w:rsid w:val="00152327"/>
    <w:rsid w:val="001527A2"/>
    <w:rsid w:val="00152A9A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69C6"/>
    <w:rsid w:val="001571C8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455F"/>
    <w:rsid w:val="00165175"/>
    <w:rsid w:val="00165860"/>
    <w:rsid w:val="00165DD5"/>
    <w:rsid w:val="001662F3"/>
    <w:rsid w:val="0016661D"/>
    <w:rsid w:val="00166672"/>
    <w:rsid w:val="0016673F"/>
    <w:rsid w:val="00166D40"/>
    <w:rsid w:val="00166EAB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EA2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905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296E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3B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77D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0977"/>
    <w:rsid w:val="0022200F"/>
    <w:rsid w:val="002221B3"/>
    <w:rsid w:val="00222533"/>
    <w:rsid w:val="0022273D"/>
    <w:rsid w:val="00222DB5"/>
    <w:rsid w:val="00222FC4"/>
    <w:rsid w:val="00223668"/>
    <w:rsid w:val="002236DD"/>
    <w:rsid w:val="00223BA8"/>
    <w:rsid w:val="00223FF4"/>
    <w:rsid w:val="002242A7"/>
    <w:rsid w:val="002242C5"/>
    <w:rsid w:val="00224D4E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5D0"/>
    <w:rsid w:val="00265FF0"/>
    <w:rsid w:val="00266222"/>
    <w:rsid w:val="00266968"/>
    <w:rsid w:val="00267360"/>
    <w:rsid w:val="00267C6F"/>
    <w:rsid w:val="0027082D"/>
    <w:rsid w:val="002710DD"/>
    <w:rsid w:val="00271248"/>
    <w:rsid w:val="00271CCA"/>
    <w:rsid w:val="00271F1F"/>
    <w:rsid w:val="0027231A"/>
    <w:rsid w:val="0027250A"/>
    <w:rsid w:val="002725C8"/>
    <w:rsid w:val="00272846"/>
    <w:rsid w:val="00272B99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048D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056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A99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314"/>
    <w:rsid w:val="002D05F3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12B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0C7C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33D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0B4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CCF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062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C0A"/>
    <w:rsid w:val="00384E41"/>
    <w:rsid w:val="00385086"/>
    <w:rsid w:val="0038554D"/>
    <w:rsid w:val="00385AE8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3F8D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6C32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D77AD"/>
    <w:rsid w:val="003E0FFD"/>
    <w:rsid w:val="003E1897"/>
    <w:rsid w:val="003E1CD4"/>
    <w:rsid w:val="003E1E74"/>
    <w:rsid w:val="003E2AA4"/>
    <w:rsid w:val="003E2E1C"/>
    <w:rsid w:val="003E3547"/>
    <w:rsid w:val="003E3E62"/>
    <w:rsid w:val="003E4599"/>
    <w:rsid w:val="003E4C85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C41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5DAB"/>
    <w:rsid w:val="00455F86"/>
    <w:rsid w:val="00457289"/>
    <w:rsid w:val="004575A3"/>
    <w:rsid w:val="00457EAC"/>
    <w:rsid w:val="0046036B"/>
    <w:rsid w:val="00460605"/>
    <w:rsid w:val="004607E6"/>
    <w:rsid w:val="00460ABA"/>
    <w:rsid w:val="00460BA1"/>
    <w:rsid w:val="00460C1E"/>
    <w:rsid w:val="00460CFE"/>
    <w:rsid w:val="00460E81"/>
    <w:rsid w:val="00460F27"/>
    <w:rsid w:val="00461CF1"/>
    <w:rsid w:val="00462015"/>
    <w:rsid w:val="00462679"/>
    <w:rsid w:val="00463295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1F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B8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58C6"/>
    <w:rsid w:val="00485C7F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A9"/>
    <w:rsid w:val="004A4AD2"/>
    <w:rsid w:val="004A4EAF"/>
    <w:rsid w:val="004A4F1A"/>
    <w:rsid w:val="004A50D3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0DB3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D7774"/>
    <w:rsid w:val="004E0F40"/>
    <w:rsid w:val="004E1E6A"/>
    <w:rsid w:val="004E252A"/>
    <w:rsid w:val="004E2AC5"/>
    <w:rsid w:val="004E3099"/>
    <w:rsid w:val="004E3444"/>
    <w:rsid w:val="004E3A63"/>
    <w:rsid w:val="004E3A65"/>
    <w:rsid w:val="004E441F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3D1A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2FF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12"/>
    <w:rsid w:val="0053267A"/>
    <w:rsid w:val="00532C1E"/>
    <w:rsid w:val="00533B2F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609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29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9A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48D8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3A8"/>
    <w:rsid w:val="005905DA"/>
    <w:rsid w:val="0059061D"/>
    <w:rsid w:val="00590B98"/>
    <w:rsid w:val="005911B7"/>
    <w:rsid w:val="00591506"/>
    <w:rsid w:val="005919C8"/>
    <w:rsid w:val="00591D02"/>
    <w:rsid w:val="0059203B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64C5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25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0B4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6A1"/>
    <w:rsid w:val="005B370F"/>
    <w:rsid w:val="005B382C"/>
    <w:rsid w:val="005B4304"/>
    <w:rsid w:val="005B447C"/>
    <w:rsid w:val="005B517F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C0A"/>
    <w:rsid w:val="005C0E4B"/>
    <w:rsid w:val="005C11B1"/>
    <w:rsid w:val="005C17C6"/>
    <w:rsid w:val="005C19F4"/>
    <w:rsid w:val="005C20D2"/>
    <w:rsid w:val="005C2393"/>
    <w:rsid w:val="005C322B"/>
    <w:rsid w:val="005C330C"/>
    <w:rsid w:val="005C375F"/>
    <w:rsid w:val="005C399B"/>
    <w:rsid w:val="005C429E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090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6A7E"/>
    <w:rsid w:val="005E7128"/>
    <w:rsid w:val="005E7918"/>
    <w:rsid w:val="005E7EA1"/>
    <w:rsid w:val="005F0531"/>
    <w:rsid w:val="005F1381"/>
    <w:rsid w:val="005F191C"/>
    <w:rsid w:val="005F1D44"/>
    <w:rsid w:val="005F2065"/>
    <w:rsid w:val="005F27FE"/>
    <w:rsid w:val="005F2937"/>
    <w:rsid w:val="005F3B80"/>
    <w:rsid w:val="005F3B8F"/>
    <w:rsid w:val="005F3C2A"/>
    <w:rsid w:val="005F4415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05C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19D"/>
    <w:rsid w:val="006109BA"/>
    <w:rsid w:val="006115C0"/>
    <w:rsid w:val="00611E4C"/>
    <w:rsid w:val="00611F1F"/>
    <w:rsid w:val="0061234E"/>
    <w:rsid w:val="0061260F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8A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0EE"/>
    <w:rsid w:val="00651314"/>
    <w:rsid w:val="0065133E"/>
    <w:rsid w:val="00651B5B"/>
    <w:rsid w:val="0065214B"/>
    <w:rsid w:val="00652BA4"/>
    <w:rsid w:val="00652FA0"/>
    <w:rsid w:val="0065336E"/>
    <w:rsid w:val="00653503"/>
    <w:rsid w:val="00654309"/>
    <w:rsid w:val="00654552"/>
    <w:rsid w:val="00654739"/>
    <w:rsid w:val="0065539C"/>
    <w:rsid w:val="00655C36"/>
    <w:rsid w:val="0065602E"/>
    <w:rsid w:val="006562CC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5DAC"/>
    <w:rsid w:val="006A6387"/>
    <w:rsid w:val="006A768C"/>
    <w:rsid w:val="006A7AD3"/>
    <w:rsid w:val="006A7D0E"/>
    <w:rsid w:val="006B0350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A7B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59F"/>
    <w:rsid w:val="006D7CD9"/>
    <w:rsid w:val="006D7CED"/>
    <w:rsid w:val="006E08DA"/>
    <w:rsid w:val="006E092D"/>
    <w:rsid w:val="006E0DBA"/>
    <w:rsid w:val="006E131A"/>
    <w:rsid w:val="006E14F1"/>
    <w:rsid w:val="006E1FBE"/>
    <w:rsid w:val="006E2DC4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E7CDA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749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6D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67F0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09CD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2F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0C06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46"/>
    <w:rsid w:val="007E0ED4"/>
    <w:rsid w:val="007E19D0"/>
    <w:rsid w:val="007E2071"/>
    <w:rsid w:val="007E20D5"/>
    <w:rsid w:val="007E2220"/>
    <w:rsid w:val="007E25C9"/>
    <w:rsid w:val="007E26CD"/>
    <w:rsid w:val="007E2D1F"/>
    <w:rsid w:val="007E39F4"/>
    <w:rsid w:val="007E3C90"/>
    <w:rsid w:val="007E3D06"/>
    <w:rsid w:val="007E3FB5"/>
    <w:rsid w:val="007E44BF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09D0"/>
    <w:rsid w:val="00801061"/>
    <w:rsid w:val="00801428"/>
    <w:rsid w:val="008017CD"/>
    <w:rsid w:val="00801B2E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864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B22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5CDD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676"/>
    <w:rsid w:val="008A2947"/>
    <w:rsid w:val="008A2A4A"/>
    <w:rsid w:val="008A3EEF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8F2"/>
    <w:rsid w:val="008D2940"/>
    <w:rsid w:val="008D2CB6"/>
    <w:rsid w:val="008D3160"/>
    <w:rsid w:val="008D377A"/>
    <w:rsid w:val="008D4A8D"/>
    <w:rsid w:val="008D54AC"/>
    <w:rsid w:val="008D5C79"/>
    <w:rsid w:val="008D6234"/>
    <w:rsid w:val="008D629B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7D"/>
    <w:rsid w:val="008E4C9B"/>
    <w:rsid w:val="008E4F0A"/>
    <w:rsid w:val="008E6094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07CA0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3E24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3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AFB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590"/>
    <w:rsid w:val="009716CA"/>
    <w:rsid w:val="0097185E"/>
    <w:rsid w:val="009720DC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77DC5"/>
    <w:rsid w:val="0098021E"/>
    <w:rsid w:val="009812D6"/>
    <w:rsid w:val="0098245E"/>
    <w:rsid w:val="00982684"/>
    <w:rsid w:val="00982838"/>
    <w:rsid w:val="009828FE"/>
    <w:rsid w:val="00982A75"/>
    <w:rsid w:val="0098349F"/>
    <w:rsid w:val="00983AC0"/>
    <w:rsid w:val="00983C3F"/>
    <w:rsid w:val="00983D0A"/>
    <w:rsid w:val="009844D9"/>
    <w:rsid w:val="0098487D"/>
    <w:rsid w:val="00984D5B"/>
    <w:rsid w:val="009850C1"/>
    <w:rsid w:val="0098599E"/>
    <w:rsid w:val="00985C62"/>
    <w:rsid w:val="0098678F"/>
    <w:rsid w:val="009867E2"/>
    <w:rsid w:val="0098685D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6E6"/>
    <w:rsid w:val="009937C0"/>
    <w:rsid w:val="00993F54"/>
    <w:rsid w:val="009941C1"/>
    <w:rsid w:val="0099429A"/>
    <w:rsid w:val="00995066"/>
    <w:rsid w:val="00995A6B"/>
    <w:rsid w:val="00995ED2"/>
    <w:rsid w:val="00996999"/>
    <w:rsid w:val="0099773D"/>
    <w:rsid w:val="009A101D"/>
    <w:rsid w:val="009A1384"/>
    <w:rsid w:val="009A19FA"/>
    <w:rsid w:val="009A1A48"/>
    <w:rsid w:val="009A2519"/>
    <w:rsid w:val="009A29D1"/>
    <w:rsid w:val="009A3673"/>
    <w:rsid w:val="009A3F7A"/>
    <w:rsid w:val="009A4109"/>
    <w:rsid w:val="009A4997"/>
    <w:rsid w:val="009A501A"/>
    <w:rsid w:val="009A508E"/>
    <w:rsid w:val="009A55BB"/>
    <w:rsid w:val="009A65E8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724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99C"/>
    <w:rsid w:val="009D4D26"/>
    <w:rsid w:val="009D52DE"/>
    <w:rsid w:val="009D56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2D2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6C8"/>
    <w:rsid w:val="00A157E1"/>
    <w:rsid w:val="00A15934"/>
    <w:rsid w:val="00A15B77"/>
    <w:rsid w:val="00A15D84"/>
    <w:rsid w:val="00A15F95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7F1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6EF6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7E5"/>
    <w:rsid w:val="00A35C60"/>
    <w:rsid w:val="00A402FC"/>
    <w:rsid w:val="00A40609"/>
    <w:rsid w:val="00A40E7A"/>
    <w:rsid w:val="00A4302A"/>
    <w:rsid w:val="00A43A87"/>
    <w:rsid w:val="00A43B81"/>
    <w:rsid w:val="00A443DA"/>
    <w:rsid w:val="00A44AC1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0F91"/>
    <w:rsid w:val="00A51452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2CEC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531"/>
    <w:rsid w:val="00A72B33"/>
    <w:rsid w:val="00A72B65"/>
    <w:rsid w:val="00A72DAD"/>
    <w:rsid w:val="00A7311D"/>
    <w:rsid w:val="00A734B3"/>
    <w:rsid w:val="00A73630"/>
    <w:rsid w:val="00A739AB"/>
    <w:rsid w:val="00A73B9A"/>
    <w:rsid w:val="00A74718"/>
    <w:rsid w:val="00A74A7E"/>
    <w:rsid w:val="00A74AC9"/>
    <w:rsid w:val="00A74E2A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5F1A"/>
    <w:rsid w:val="00A86CFE"/>
    <w:rsid w:val="00A86FB2"/>
    <w:rsid w:val="00A871CA"/>
    <w:rsid w:val="00A87521"/>
    <w:rsid w:val="00A87D18"/>
    <w:rsid w:val="00A900D6"/>
    <w:rsid w:val="00A90BDE"/>
    <w:rsid w:val="00A91437"/>
    <w:rsid w:val="00A9163D"/>
    <w:rsid w:val="00A91EEF"/>
    <w:rsid w:val="00A921E4"/>
    <w:rsid w:val="00A922A1"/>
    <w:rsid w:val="00A92797"/>
    <w:rsid w:val="00A93A31"/>
    <w:rsid w:val="00A93A7E"/>
    <w:rsid w:val="00A93EF3"/>
    <w:rsid w:val="00A9496B"/>
    <w:rsid w:val="00A949B4"/>
    <w:rsid w:val="00A96D61"/>
    <w:rsid w:val="00A97112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0E20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099"/>
    <w:rsid w:val="00AD3381"/>
    <w:rsid w:val="00AD3D1C"/>
    <w:rsid w:val="00AD5926"/>
    <w:rsid w:val="00AD626E"/>
    <w:rsid w:val="00AD62D0"/>
    <w:rsid w:val="00AD6C93"/>
    <w:rsid w:val="00AD7A6C"/>
    <w:rsid w:val="00AD7FEA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28"/>
    <w:rsid w:val="00AE5486"/>
    <w:rsid w:val="00AE56FE"/>
    <w:rsid w:val="00AE5AD6"/>
    <w:rsid w:val="00AE5FC2"/>
    <w:rsid w:val="00AE6734"/>
    <w:rsid w:val="00AE698F"/>
    <w:rsid w:val="00AE711A"/>
    <w:rsid w:val="00AE718D"/>
    <w:rsid w:val="00AE72B1"/>
    <w:rsid w:val="00AE738D"/>
    <w:rsid w:val="00AE7A2D"/>
    <w:rsid w:val="00AF0F77"/>
    <w:rsid w:val="00AF1025"/>
    <w:rsid w:val="00AF15F6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04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687A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C4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3A0B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57D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845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A9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0F6C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B0F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6C97"/>
    <w:rsid w:val="00BC79B1"/>
    <w:rsid w:val="00BC7C3D"/>
    <w:rsid w:val="00BC7C54"/>
    <w:rsid w:val="00BC7E60"/>
    <w:rsid w:val="00BD0F3C"/>
    <w:rsid w:val="00BD0F96"/>
    <w:rsid w:val="00BD12D1"/>
    <w:rsid w:val="00BD1B28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9C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1EB7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06A7"/>
    <w:rsid w:val="00C416D9"/>
    <w:rsid w:val="00C41E03"/>
    <w:rsid w:val="00C427FA"/>
    <w:rsid w:val="00C432BD"/>
    <w:rsid w:val="00C433C1"/>
    <w:rsid w:val="00C43FCF"/>
    <w:rsid w:val="00C45014"/>
    <w:rsid w:val="00C4520F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4F1D"/>
    <w:rsid w:val="00C74F9B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97FDD"/>
    <w:rsid w:val="00CA09F8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9A2"/>
    <w:rsid w:val="00CB3BA5"/>
    <w:rsid w:val="00CB3FED"/>
    <w:rsid w:val="00CB494F"/>
    <w:rsid w:val="00CB5102"/>
    <w:rsid w:val="00CB5448"/>
    <w:rsid w:val="00CB635B"/>
    <w:rsid w:val="00CB6576"/>
    <w:rsid w:val="00CB699F"/>
    <w:rsid w:val="00CB6AE6"/>
    <w:rsid w:val="00CB7929"/>
    <w:rsid w:val="00CC0983"/>
    <w:rsid w:val="00CC1811"/>
    <w:rsid w:val="00CC1A47"/>
    <w:rsid w:val="00CC1C81"/>
    <w:rsid w:val="00CC2023"/>
    <w:rsid w:val="00CC274C"/>
    <w:rsid w:val="00CC2D8D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1C3B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98D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150F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4E6"/>
    <w:rsid w:val="00D25760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0C6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2D66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1CD9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761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0DA3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390"/>
    <w:rsid w:val="00D847E9"/>
    <w:rsid w:val="00D849DB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818"/>
    <w:rsid w:val="00DD3F45"/>
    <w:rsid w:val="00DD3FA6"/>
    <w:rsid w:val="00DD4B5A"/>
    <w:rsid w:val="00DD55F1"/>
    <w:rsid w:val="00DD5DCC"/>
    <w:rsid w:val="00DD65D1"/>
    <w:rsid w:val="00DD7643"/>
    <w:rsid w:val="00DD7718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19D"/>
    <w:rsid w:val="00DF12CE"/>
    <w:rsid w:val="00DF1563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127"/>
    <w:rsid w:val="00E03D28"/>
    <w:rsid w:val="00E0455C"/>
    <w:rsid w:val="00E0484A"/>
    <w:rsid w:val="00E051EF"/>
    <w:rsid w:val="00E05253"/>
    <w:rsid w:val="00E054A6"/>
    <w:rsid w:val="00E05A76"/>
    <w:rsid w:val="00E05B7A"/>
    <w:rsid w:val="00E05F80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97B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608"/>
    <w:rsid w:val="00E22E24"/>
    <w:rsid w:val="00E23774"/>
    <w:rsid w:val="00E23ECE"/>
    <w:rsid w:val="00E24A71"/>
    <w:rsid w:val="00E256F8"/>
    <w:rsid w:val="00E25D03"/>
    <w:rsid w:val="00E25D2C"/>
    <w:rsid w:val="00E2617C"/>
    <w:rsid w:val="00E266CC"/>
    <w:rsid w:val="00E26799"/>
    <w:rsid w:val="00E26AB3"/>
    <w:rsid w:val="00E26F7E"/>
    <w:rsid w:val="00E27144"/>
    <w:rsid w:val="00E2793F"/>
    <w:rsid w:val="00E27E77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6EAC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5F91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04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2FEF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426"/>
    <w:rsid w:val="00E90C77"/>
    <w:rsid w:val="00E90C7F"/>
    <w:rsid w:val="00E9155E"/>
    <w:rsid w:val="00E9183B"/>
    <w:rsid w:val="00E91A63"/>
    <w:rsid w:val="00E92495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B91"/>
    <w:rsid w:val="00E96D8B"/>
    <w:rsid w:val="00E9704B"/>
    <w:rsid w:val="00EA07E2"/>
    <w:rsid w:val="00EA0E60"/>
    <w:rsid w:val="00EA15C5"/>
    <w:rsid w:val="00EA1675"/>
    <w:rsid w:val="00EA1A0C"/>
    <w:rsid w:val="00EA3938"/>
    <w:rsid w:val="00EA3D61"/>
    <w:rsid w:val="00EA48EF"/>
    <w:rsid w:val="00EA4C00"/>
    <w:rsid w:val="00EA51EA"/>
    <w:rsid w:val="00EA6270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4EB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354"/>
    <w:rsid w:val="00EE2BC3"/>
    <w:rsid w:val="00EE2DB1"/>
    <w:rsid w:val="00EE37F3"/>
    <w:rsid w:val="00EE3E5D"/>
    <w:rsid w:val="00EE47F7"/>
    <w:rsid w:val="00EE489D"/>
    <w:rsid w:val="00EE4B75"/>
    <w:rsid w:val="00EE5885"/>
    <w:rsid w:val="00EE63C0"/>
    <w:rsid w:val="00EE64C8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0DE"/>
    <w:rsid w:val="00EF3441"/>
    <w:rsid w:val="00EF43A0"/>
    <w:rsid w:val="00EF46AF"/>
    <w:rsid w:val="00EF4987"/>
    <w:rsid w:val="00EF5533"/>
    <w:rsid w:val="00EF55CB"/>
    <w:rsid w:val="00EF588A"/>
    <w:rsid w:val="00EF5A2B"/>
    <w:rsid w:val="00EF5AA7"/>
    <w:rsid w:val="00EF5C59"/>
    <w:rsid w:val="00EF5FB7"/>
    <w:rsid w:val="00EF651C"/>
    <w:rsid w:val="00EF73D4"/>
    <w:rsid w:val="00EF7D6A"/>
    <w:rsid w:val="00EF7F34"/>
    <w:rsid w:val="00F000F7"/>
    <w:rsid w:val="00F012AD"/>
    <w:rsid w:val="00F02060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4C6"/>
    <w:rsid w:val="00F20503"/>
    <w:rsid w:val="00F2066F"/>
    <w:rsid w:val="00F20C88"/>
    <w:rsid w:val="00F21372"/>
    <w:rsid w:val="00F232E5"/>
    <w:rsid w:val="00F238D1"/>
    <w:rsid w:val="00F23C71"/>
    <w:rsid w:val="00F24615"/>
    <w:rsid w:val="00F2473B"/>
    <w:rsid w:val="00F259F8"/>
    <w:rsid w:val="00F25FBE"/>
    <w:rsid w:val="00F260E7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49C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53D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9CE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06F6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87F97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86D"/>
    <w:rsid w:val="00F93E1A"/>
    <w:rsid w:val="00F93F6C"/>
    <w:rsid w:val="00F94121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06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06CE"/>
    <w:rsid w:val="00FB1014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430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6780"/>
    <w:rsid w:val="00FC727C"/>
    <w:rsid w:val="00FC7387"/>
    <w:rsid w:val="00FC794B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6D5"/>
    <w:rsid w:val="00FD69F3"/>
    <w:rsid w:val="00FD6AFF"/>
    <w:rsid w:val="00FD6CDF"/>
    <w:rsid w:val="00FD779D"/>
    <w:rsid w:val="00FD790E"/>
    <w:rsid w:val="00FD7BDA"/>
    <w:rsid w:val="00FD7C48"/>
    <w:rsid w:val="00FE0AB4"/>
    <w:rsid w:val="00FE13DE"/>
    <w:rsid w:val="00FE1586"/>
    <w:rsid w:val="00FE19BF"/>
    <w:rsid w:val="00FE1B2C"/>
    <w:rsid w:val="00FE253A"/>
    <w:rsid w:val="00FE2DA0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8CF"/>
    <w:rsid w:val="00FE7ABC"/>
    <w:rsid w:val="00FE7DAB"/>
    <w:rsid w:val="00FF0152"/>
    <w:rsid w:val="00FF0C96"/>
    <w:rsid w:val="00FF0C9F"/>
    <w:rsid w:val="00FF0E3B"/>
    <w:rsid w:val="00FF0ED4"/>
    <w:rsid w:val="00FF1321"/>
    <w:rsid w:val="00FF135D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7F9E7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75CD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4D4E"/>
    <w:rPr>
      <w:color w:val="605E5C"/>
      <w:shd w:val="clear" w:color="auto" w:fill="E1DFDD"/>
    </w:rPr>
  </w:style>
  <w:style w:type="table" w:customStyle="1" w:styleId="Tabela-Siatka4">
    <w:name w:val="Tabela - Siatka4"/>
    <w:basedOn w:val="Standardowy"/>
    <w:next w:val="Tabela-Siatka"/>
    <w:uiPriority w:val="59"/>
    <w:rsid w:val="002A60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Oświadczenie o posiadanym rachunku bankowym.docx</dmsv2BaseFileName>
    <dmsv2BaseDisplayName xmlns="http://schemas.microsoft.com/sharepoint/v3">Załącznik nr 4 Oświadczenie o posiadanym rachunku bankowym</dmsv2BaseDisplayName>
    <dmsv2SWPP2ObjectNumber xmlns="http://schemas.microsoft.com/sharepoint/v3">POST/EOD/EOD/BM/00322/2025                        </dmsv2SWPP2ObjectNumber>
    <dmsv2SWPP2SumMD5 xmlns="http://schemas.microsoft.com/sharepoint/v3">de17f71994e289a42b0a75df00bf63c6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699262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23843653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DPFVW34YURAE-834641568-1988</_dlc_DocId>
    <_dlc_DocIdUrl xmlns="a19cb1c7-c5c7-46d4-85ae-d83685407bba">
      <Url>https://swpp2.dms.gkpge.pl/sites/40/_layouts/15/DocIdRedir.aspx?ID=DPFVW34YURAE-834641568-1988</Url>
      <Description>DPFVW34YURAE-834641568-1988</Description>
    </_dlc_DocIdUrl>
  </documentManagement>
</p:properties>
</file>

<file path=customXml/itemProps1.xml><?xml version="1.0" encoding="utf-8"?>
<ds:datastoreItem xmlns:ds="http://schemas.openxmlformats.org/officeDocument/2006/customXml" ds:itemID="{9A9D6185-5F1E-42AA-B050-61846A14F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25341F-33D4-4E51-B4CA-4271D71581EC}"/>
</file>

<file path=customXml/itemProps3.xml><?xml version="1.0" encoding="utf-8"?>
<ds:datastoreItem xmlns:ds="http://schemas.openxmlformats.org/officeDocument/2006/customXml" ds:itemID="{651D7F44-163B-41DA-B2D8-10510EA18FC3}"/>
</file>

<file path=customXml/itemProps4.xml><?xml version="1.0" encoding="utf-8"?>
<ds:datastoreItem xmlns:ds="http://schemas.openxmlformats.org/officeDocument/2006/customXml" ds:itemID="{927B92A6-F5B9-4539-97B0-0C09430AEAA5}"/>
</file>

<file path=customXml/itemProps5.xml><?xml version="1.0" encoding="utf-8"?>
<ds:datastoreItem xmlns:ds="http://schemas.openxmlformats.org/officeDocument/2006/customXml" ds:itemID="{F1681A7C-80CB-4560-AE33-F9EB46C592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3</cp:revision>
  <cp:lastPrinted>2025-10-09T10:14:00Z</cp:lastPrinted>
  <dcterms:created xsi:type="dcterms:W3CDTF">2025-11-25T09:28:00Z</dcterms:created>
  <dcterms:modified xsi:type="dcterms:W3CDTF">2025-11-25T10:09:00Z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0x010189100019E652B5EEAA874E8A8EBCF17947C374</vt:lpwstr>
  </property>
  <property fmtid="{D5CDD505-2E9C-101B-9397-08002B2CF9AE}" pid="10" name="_dlc_DocIdItemGuid">
    <vt:lpwstr>178ec076-6571-4915-a754-5340690ac2c8</vt:lpwstr>
  </property>
</Properties>
</file>